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0B51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F63EE8">
        <w:rPr>
          <w:rFonts w:ascii="Calibri" w:hAnsi="Calibri" w:cs="Arial"/>
          <w:b/>
          <w:bCs/>
          <w:sz w:val="28"/>
          <w:szCs w:val="28"/>
        </w:rPr>
        <w:t>4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3016E7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7776EFF9" w14:textId="77777777" w:rsidR="00A93D43" w:rsidRDefault="00A93D43"/>
    <w:p w14:paraId="28E12396" w14:textId="77777777" w:rsidR="00BB20DC" w:rsidRDefault="00BB20DC" w:rsidP="00A93D43">
      <w:pPr>
        <w:jc w:val="center"/>
        <w:rPr>
          <w:rFonts w:ascii="Calibri" w:hAnsi="Calibri" w:cs="Arial"/>
          <w:b/>
          <w:sz w:val="28"/>
          <w:szCs w:val="28"/>
          <w:u w:val="single"/>
          <w:lang w:val="x-none" w:eastAsia="x-none"/>
        </w:rPr>
      </w:pPr>
    </w:p>
    <w:p w14:paraId="601EFC58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1FC3A76B" w14:textId="77777777" w:rsidR="00A93D43" w:rsidRDefault="00A93D43"/>
    <w:p w14:paraId="2FFA797B" w14:textId="77777777" w:rsidR="00A93D43" w:rsidRPr="0094520F" w:rsidRDefault="00A93D43" w:rsidP="00FF566C">
      <w:pPr>
        <w:jc w:val="center"/>
      </w:pPr>
      <w:r w:rsidRPr="0094520F">
        <w:rPr>
          <w:rFonts w:ascii="Calibri" w:hAnsi="Calibri" w:cs="Arial"/>
          <w:b/>
          <w:szCs w:val="28"/>
          <w:lang w:val="x-none" w:eastAsia="x-none"/>
        </w:rPr>
        <w:t>o splnění</w:t>
      </w:r>
      <w:r w:rsidRPr="0094520F"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94520F">
        <w:t xml:space="preserve"> </w:t>
      </w:r>
    </w:p>
    <w:p w14:paraId="371333B5" w14:textId="77777777" w:rsidR="00A93D43" w:rsidRDefault="00A93D43"/>
    <w:p w14:paraId="76B3804A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5F4D9968" w14:textId="77777777" w:rsidR="00A93D43" w:rsidRPr="0094520F" w:rsidRDefault="00A93D43" w:rsidP="003016E7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3F0314CE" w14:textId="77777777" w:rsidR="00493F64" w:rsidRDefault="00C760C0" w:rsidP="00F63EE8">
      <w:pPr>
        <w:pStyle w:val="Nadpis2"/>
        <w:numPr>
          <w:ilvl w:val="0"/>
          <w:numId w:val="0"/>
        </w:numPr>
        <w:rPr>
          <w:rFonts w:cs="Aptos"/>
          <w:sz w:val="24"/>
          <w:szCs w:val="24"/>
        </w:rPr>
      </w:pPr>
      <w:r>
        <w:rPr>
          <w:rFonts w:cs="Aptos"/>
          <w:sz w:val="24"/>
          <w:szCs w:val="24"/>
        </w:rPr>
        <w:t>UPS datového centra</w:t>
      </w:r>
    </w:p>
    <w:p w14:paraId="7441FD7F" w14:textId="77777777" w:rsidR="00F63EE8" w:rsidRPr="00F63EE8" w:rsidRDefault="00F63EE8" w:rsidP="00F63EE8"/>
    <w:p w14:paraId="22A6E919" w14:textId="77777777" w:rsidR="00254E73" w:rsidRPr="00254E73" w:rsidRDefault="00254E73" w:rsidP="00254E73"/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2BBFA515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78493693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15F75E5C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722CDDE2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E491D57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5EA683B4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4DEBBB66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78118EF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5162258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5178C66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371F022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5B4DCEF6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5D304336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1F8F6621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53099E70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33101E2F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0C62AF58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40ED744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709268D5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3BCCB78E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37AA85F3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23E17A12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1C14C042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632074E6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6F317BFC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586E69FB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účastní-li se zadávacího řízení pobočka závodu </w:t>
      </w:r>
    </w:p>
    <w:p w14:paraId="1EE4B0B5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465BC028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48E7A568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9C16FAD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CE64B71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9E8F0CF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86B2F54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303ACB7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</w:t>
      </w:r>
      <w:proofErr w:type="gramStart"/>
      <w:r>
        <w:rPr>
          <w:rFonts w:ascii="Calibri" w:hAnsi="Calibri" w:cs="Calibri"/>
          <w:sz w:val="22"/>
          <w:szCs w:val="22"/>
        </w:rPr>
        <w:t xml:space="preserve"> ….</w:t>
      </w:r>
      <w:proofErr w:type="gramEnd"/>
      <w:r>
        <w:rPr>
          <w:rFonts w:ascii="Calibri" w:hAnsi="Calibri" w:cs="Calibri"/>
          <w:sz w:val="22"/>
          <w:szCs w:val="22"/>
        </w:rPr>
        <w:t>.………</w:t>
      </w:r>
      <w:proofErr w:type="gramStart"/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</w:t>
      </w:r>
      <w:proofErr w:type="gramEnd"/>
      <w:r w:rsidR="00076E74">
        <w:rPr>
          <w:rFonts w:ascii="Calibri" w:hAnsi="Calibri" w:cs="Calibri"/>
          <w:sz w:val="22"/>
          <w:szCs w:val="22"/>
        </w:rPr>
        <w:t>.</w:t>
      </w:r>
    </w:p>
    <w:p w14:paraId="7F05C46A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B4D11D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6B23E5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F0E9C9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E9B53E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7EEC473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6DF32918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247C7C33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56B57B61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9CC89" w14:textId="77777777" w:rsidR="00DE0858" w:rsidRDefault="00DE0858">
      <w:r>
        <w:separator/>
      </w:r>
    </w:p>
  </w:endnote>
  <w:endnote w:type="continuationSeparator" w:id="0">
    <w:p w14:paraId="171091FB" w14:textId="77777777" w:rsidR="00DE0858" w:rsidRDefault="00DE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9F1BF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031BFB37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4DC8B" w14:textId="77777777" w:rsidR="00DE0858" w:rsidRDefault="00DE0858">
      <w:r>
        <w:separator/>
      </w:r>
    </w:p>
  </w:footnote>
  <w:footnote w:type="continuationSeparator" w:id="0">
    <w:p w14:paraId="124DD5A5" w14:textId="77777777" w:rsidR="00DE0858" w:rsidRDefault="00DE0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BC29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1957905513">
    <w:abstractNumId w:val="0"/>
  </w:num>
  <w:num w:numId="2" w16cid:durableId="1122765813">
    <w:abstractNumId w:val="1"/>
  </w:num>
  <w:num w:numId="3" w16cid:durableId="1959027701">
    <w:abstractNumId w:val="2"/>
  </w:num>
  <w:num w:numId="4" w16cid:durableId="157774650">
    <w:abstractNumId w:val="3"/>
  </w:num>
  <w:num w:numId="5" w16cid:durableId="1403916688">
    <w:abstractNumId w:val="4"/>
  </w:num>
  <w:num w:numId="6" w16cid:durableId="1264378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345BB"/>
    <w:rsid w:val="00076E74"/>
    <w:rsid w:val="00166A77"/>
    <w:rsid w:val="001722C5"/>
    <w:rsid w:val="001C5FDA"/>
    <w:rsid w:val="001D1F2A"/>
    <w:rsid w:val="002246B1"/>
    <w:rsid w:val="00254E73"/>
    <w:rsid w:val="002B5769"/>
    <w:rsid w:val="003016E7"/>
    <w:rsid w:val="00312F1C"/>
    <w:rsid w:val="00344A73"/>
    <w:rsid w:val="003832CF"/>
    <w:rsid w:val="003974B8"/>
    <w:rsid w:val="00477FAD"/>
    <w:rsid w:val="00493F64"/>
    <w:rsid w:val="004D01E8"/>
    <w:rsid w:val="0055519C"/>
    <w:rsid w:val="005A44F8"/>
    <w:rsid w:val="005F499E"/>
    <w:rsid w:val="00622770"/>
    <w:rsid w:val="006739FF"/>
    <w:rsid w:val="006A749B"/>
    <w:rsid w:val="00700BA3"/>
    <w:rsid w:val="00786E28"/>
    <w:rsid w:val="007F1A15"/>
    <w:rsid w:val="00813524"/>
    <w:rsid w:val="008B7A08"/>
    <w:rsid w:val="008D7147"/>
    <w:rsid w:val="008E5B9A"/>
    <w:rsid w:val="0094520F"/>
    <w:rsid w:val="009774B3"/>
    <w:rsid w:val="009A60DD"/>
    <w:rsid w:val="00A31D7F"/>
    <w:rsid w:val="00A35FF4"/>
    <w:rsid w:val="00A64218"/>
    <w:rsid w:val="00A9275F"/>
    <w:rsid w:val="00A93D43"/>
    <w:rsid w:val="00B2323E"/>
    <w:rsid w:val="00B25770"/>
    <w:rsid w:val="00B6638F"/>
    <w:rsid w:val="00B72B4C"/>
    <w:rsid w:val="00BB20DC"/>
    <w:rsid w:val="00C760C0"/>
    <w:rsid w:val="00C9335A"/>
    <w:rsid w:val="00CC50F4"/>
    <w:rsid w:val="00D21E8E"/>
    <w:rsid w:val="00D439F7"/>
    <w:rsid w:val="00D53007"/>
    <w:rsid w:val="00DE0858"/>
    <w:rsid w:val="00E7728F"/>
    <w:rsid w:val="00F63EE8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7A0D871A"/>
  <w15:chartTrackingRefBased/>
  <w15:docId w15:val="{8F72C183-01BF-4DF8-B235-E032E83A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2</cp:revision>
  <cp:lastPrinted>2021-08-09T10:19:00Z</cp:lastPrinted>
  <dcterms:created xsi:type="dcterms:W3CDTF">2025-09-27T23:30:00Z</dcterms:created>
  <dcterms:modified xsi:type="dcterms:W3CDTF">2025-09-27T23:30:00Z</dcterms:modified>
</cp:coreProperties>
</file>